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3C26C1" w:rsidRDefault="00964346" w:rsidP="00EF56A5">
      <w:pPr>
        <w:spacing w:line="276" w:lineRule="auto"/>
        <w:jc w:val="right"/>
        <w:rPr>
          <w:rFonts w:ascii="Poppins" w:hAnsi="Poppins" w:cs="Poppins"/>
          <w:b/>
          <w:bCs/>
          <w:sz w:val="20"/>
        </w:rPr>
      </w:pPr>
      <w:r w:rsidRPr="003C26C1">
        <w:rPr>
          <w:rFonts w:ascii="Poppins" w:hAnsi="Poppins" w:cs="Poppins"/>
          <w:b/>
          <w:bCs/>
          <w:sz w:val="20"/>
        </w:rPr>
        <w:t xml:space="preserve"> </w:t>
      </w:r>
      <w:r w:rsidR="00CF256B" w:rsidRPr="003C26C1">
        <w:rPr>
          <w:rFonts w:ascii="Poppins" w:hAnsi="Poppins" w:cs="Poppins"/>
          <w:b/>
          <w:bCs/>
          <w:sz w:val="20"/>
        </w:rPr>
        <w:t>Załącznik nr 1 do SWZ</w:t>
      </w:r>
    </w:p>
    <w:p w14:paraId="7AE34C24" w14:textId="259AD02D" w:rsidR="00142CA2" w:rsidRPr="00EF56A5" w:rsidRDefault="00142CA2" w:rsidP="00EF56A5">
      <w:pPr>
        <w:spacing w:line="276" w:lineRule="auto"/>
        <w:jc w:val="center"/>
        <w:rPr>
          <w:rFonts w:ascii="Poppins" w:hAnsi="Poppins" w:cs="Poppins"/>
          <w:b/>
          <w:sz w:val="20"/>
        </w:rPr>
      </w:pPr>
      <w:r w:rsidRPr="00EF56A5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EF56A5" w:rsidRDefault="00142CA2" w:rsidP="00EF56A5">
      <w:pPr>
        <w:spacing w:line="276" w:lineRule="auto"/>
        <w:jc w:val="center"/>
        <w:rPr>
          <w:rFonts w:ascii="Poppins" w:hAnsi="Poppins" w:cs="Poppins"/>
          <w:b/>
          <w:sz w:val="20"/>
        </w:rPr>
      </w:pPr>
    </w:p>
    <w:p w14:paraId="51D24C4B" w14:textId="72AAE686" w:rsidR="00BB571F" w:rsidRDefault="00142CA2" w:rsidP="00EF56A5">
      <w:pPr>
        <w:numPr>
          <w:ilvl w:val="0"/>
          <w:numId w:val="17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EF56A5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EF56A5">
        <w:rPr>
          <w:rFonts w:ascii="Poppins" w:hAnsi="Poppins" w:cs="Poppins"/>
          <w:sz w:val="20"/>
          <w:lang w:eastAsia="pl-PL"/>
        </w:rPr>
        <w:t>podstawowym- wariant nr 1</w:t>
      </w:r>
      <w:r w:rsidRPr="00EF56A5">
        <w:rPr>
          <w:rFonts w:ascii="Poppins" w:hAnsi="Poppins" w:cs="Poppins"/>
          <w:sz w:val="20"/>
          <w:lang w:eastAsia="pl-PL"/>
        </w:rPr>
        <w:t xml:space="preserve"> na:</w:t>
      </w:r>
    </w:p>
    <w:p w14:paraId="266E2339" w14:textId="77777777" w:rsidR="00EF56A5" w:rsidRPr="00EF56A5" w:rsidRDefault="00EF56A5" w:rsidP="00EF56A5">
      <w:pPr>
        <w:tabs>
          <w:tab w:val="left" w:pos="426"/>
        </w:tabs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044A81D2" w14:textId="3275161D" w:rsidR="00EF56A5" w:rsidRDefault="005B3A13" w:rsidP="005B3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 w:val="0"/>
        <w:spacing w:after="40" w:line="276" w:lineRule="auto"/>
        <w:jc w:val="center"/>
        <w:rPr>
          <w:rFonts w:ascii="Poppins" w:hAnsi="Poppins" w:cs="Poppins"/>
          <w:b/>
          <w:sz w:val="20"/>
          <w:lang w:eastAsia="pl-PL"/>
        </w:rPr>
      </w:pPr>
      <w:r w:rsidRPr="005B3A13">
        <w:rPr>
          <w:rFonts w:ascii="Poppins" w:hAnsi="Poppins" w:cs="Poppins"/>
          <w:b/>
          <w:sz w:val="20"/>
          <w:lang w:eastAsia="pl-PL"/>
        </w:rPr>
        <w:t>Budowa kompleksu garaży betonowych przy ul. Szyb Andrzeja w Rudzie Śląskiej</w:t>
      </w:r>
    </w:p>
    <w:p w14:paraId="2C426CBD" w14:textId="77777777" w:rsidR="005B3A13" w:rsidRDefault="005B3A13" w:rsidP="00EF56A5">
      <w:pPr>
        <w:suppressAutoHyphens w:val="0"/>
        <w:spacing w:after="40" w:line="276" w:lineRule="auto"/>
        <w:jc w:val="center"/>
        <w:rPr>
          <w:rFonts w:ascii="Poppins" w:hAnsi="Poppins" w:cs="Poppins"/>
          <w:b/>
          <w:sz w:val="20"/>
          <w:lang w:eastAsia="pl-PL"/>
        </w:rPr>
      </w:pPr>
    </w:p>
    <w:p w14:paraId="287D2B1D" w14:textId="634F2F70" w:rsidR="00DD52A6" w:rsidRPr="00EF56A5" w:rsidRDefault="00C1375D" w:rsidP="00EF56A5">
      <w:pPr>
        <w:suppressAutoHyphens w:val="0"/>
        <w:spacing w:after="40" w:line="276" w:lineRule="auto"/>
        <w:jc w:val="center"/>
        <w:rPr>
          <w:rFonts w:ascii="Poppins" w:hAnsi="Poppins" w:cs="Poppins"/>
          <w:b/>
          <w:sz w:val="20"/>
          <w:lang w:eastAsia="pl-PL"/>
        </w:rPr>
      </w:pPr>
      <w:r w:rsidRPr="00EF56A5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5B3A13">
        <w:rPr>
          <w:rFonts w:ascii="Poppins" w:hAnsi="Poppins" w:cs="Poppins"/>
          <w:b/>
          <w:sz w:val="20"/>
          <w:lang w:eastAsia="pl-PL"/>
        </w:rPr>
        <w:t>TIR</w:t>
      </w:r>
      <w:r w:rsidR="00986D24" w:rsidRPr="00EF56A5">
        <w:rPr>
          <w:rFonts w:ascii="Poppins" w:hAnsi="Poppins" w:cs="Poppins"/>
          <w:b/>
          <w:sz w:val="20"/>
          <w:lang w:eastAsia="pl-PL"/>
        </w:rPr>
        <w:t>/</w:t>
      </w:r>
      <w:r w:rsidR="005B3A13">
        <w:rPr>
          <w:rFonts w:ascii="Poppins" w:hAnsi="Poppins" w:cs="Poppins"/>
          <w:b/>
          <w:sz w:val="20"/>
          <w:lang w:eastAsia="pl-PL"/>
        </w:rPr>
        <w:t>18</w:t>
      </w:r>
      <w:r w:rsidRPr="00EF56A5">
        <w:rPr>
          <w:rFonts w:ascii="Poppins" w:hAnsi="Poppins" w:cs="Poppins"/>
          <w:b/>
          <w:sz w:val="20"/>
          <w:lang w:eastAsia="pl-PL"/>
        </w:rPr>
        <w:t>/RB/</w:t>
      </w:r>
      <w:r w:rsidR="00AB1BCE" w:rsidRPr="00EF56A5">
        <w:rPr>
          <w:rFonts w:ascii="Poppins" w:hAnsi="Poppins" w:cs="Poppins"/>
          <w:b/>
          <w:sz w:val="20"/>
          <w:lang w:eastAsia="pl-PL"/>
        </w:rPr>
        <w:t>TP</w:t>
      </w:r>
      <w:r w:rsidRPr="00EF56A5">
        <w:rPr>
          <w:rFonts w:ascii="Poppins" w:hAnsi="Poppins" w:cs="Poppins"/>
          <w:b/>
          <w:sz w:val="20"/>
          <w:lang w:eastAsia="pl-PL"/>
        </w:rPr>
        <w:t>/202</w:t>
      </w:r>
      <w:r w:rsidR="0037550A" w:rsidRPr="00EF56A5">
        <w:rPr>
          <w:rFonts w:ascii="Poppins" w:hAnsi="Poppins" w:cs="Poppins"/>
          <w:b/>
          <w:sz w:val="20"/>
          <w:lang w:eastAsia="pl-PL"/>
        </w:rPr>
        <w:t>5</w:t>
      </w:r>
    </w:p>
    <w:p w14:paraId="3DFE1B24" w14:textId="55E40ABF" w:rsidR="00142CA2" w:rsidRPr="00EF56A5" w:rsidRDefault="00142CA2" w:rsidP="00EF56A5">
      <w:pPr>
        <w:tabs>
          <w:tab w:val="num" w:pos="851"/>
        </w:tabs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r w:rsidRPr="00EF56A5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EF56A5" w:rsidRDefault="00142CA2" w:rsidP="00EF56A5">
      <w:pPr>
        <w:tabs>
          <w:tab w:val="num" w:pos="851"/>
        </w:tabs>
        <w:suppressAutoHyphens w:val="0"/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5"/>
        <w:gridCol w:w="5387"/>
      </w:tblGrid>
      <w:tr w:rsidR="00142CA2" w:rsidRPr="00EF56A5" w14:paraId="213C1FAE" w14:textId="77777777" w:rsidTr="00EF56A5">
        <w:tc>
          <w:tcPr>
            <w:tcW w:w="4365" w:type="dxa"/>
            <w:shd w:val="clear" w:color="auto" w:fill="F2F2F2" w:themeFill="background1" w:themeFillShade="F2"/>
          </w:tcPr>
          <w:p w14:paraId="11D2BDE8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EF56A5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EF56A5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5CCC35E3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EF56A5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F56A5" w14:paraId="4B792B5C" w14:textId="77777777" w:rsidTr="00EF56A5">
        <w:tc>
          <w:tcPr>
            <w:tcW w:w="4365" w:type="dxa"/>
          </w:tcPr>
          <w:p w14:paraId="1A98245D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F56A5" w:rsidRDefault="00142CA2" w:rsidP="00EF56A5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5"/>
        <w:gridCol w:w="2521"/>
        <w:gridCol w:w="2866"/>
      </w:tblGrid>
      <w:tr w:rsidR="00142CA2" w:rsidRPr="00EF56A5" w14:paraId="57345E8B" w14:textId="77777777" w:rsidTr="0037550A">
        <w:tc>
          <w:tcPr>
            <w:tcW w:w="4365" w:type="dxa"/>
            <w:shd w:val="clear" w:color="auto" w:fill="F2F2F2" w:themeFill="background1" w:themeFillShade="F2"/>
          </w:tcPr>
          <w:p w14:paraId="32F4C03B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EF56A5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  <w:shd w:val="clear" w:color="auto" w:fill="F2F2F2" w:themeFill="background1" w:themeFillShade="F2"/>
          </w:tcPr>
          <w:p w14:paraId="727F5D1E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EF56A5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  <w:shd w:val="clear" w:color="auto" w:fill="F2F2F2" w:themeFill="background1" w:themeFillShade="F2"/>
          </w:tcPr>
          <w:p w14:paraId="1B2435E5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EF56A5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EF56A5" w14:paraId="30549D03" w14:textId="77777777" w:rsidTr="0037550A">
        <w:trPr>
          <w:trHeight w:val="965"/>
        </w:trPr>
        <w:tc>
          <w:tcPr>
            <w:tcW w:w="4365" w:type="dxa"/>
          </w:tcPr>
          <w:p w14:paraId="0F1BD7DC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EF56A5" w:rsidRDefault="00455E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EF56A5" w:rsidRDefault="00142CA2" w:rsidP="00EF56A5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EF56A5" w:rsidRDefault="00142CA2" w:rsidP="00EF56A5">
      <w:pPr>
        <w:autoSpaceDN w:val="0"/>
        <w:spacing w:line="276" w:lineRule="auto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EF56A5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EF56A5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EF56A5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EF56A5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EF56A5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EF56A5" w:rsidRDefault="00CF256B" w:rsidP="00EF56A5">
      <w:pPr>
        <w:autoSpaceDN w:val="0"/>
        <w:spacing w:line="276" w:lineRule="auto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EF56A5">
        <w:rPr>
          <w:rFonts w:ascii="Poppins" w:hAnsi="Poppins" w:cs="Poppins"/>
          <w:sz w:val="16"/>
          <w:szCs w:val="16"/>
        </w:rPr>
        <w:tab/>
      </w:r>
    </w:p>
    <w:p w14:paraId="643BFB57" w14:textId="0EBCC5B9" w:rsidR="00940CD0" w:rsidRPr="00EF56A5" w:rsidRDefault="001A2BAC" w:rsidP="00EF56A5">
      <w:pPr>
        <w:spacing w:line="276" w:lineRule="auto"/>
        <w:rPr>
          <w:rFonts w:ascii="Poppins" w:hAnsi="Poppins" w:cs="Poppins"/>
          <w:b/>
          <w:bCs/>
          <w:sz w:val="20"/>
        </w:rPr>
      </w:pPr>
      <w:r w:rsidRPr="00EF56A5">
        <w:rPr>
          <w:rFonts w:ascii="Poppins" w:hAnsi="Poppins" w:cs="Poppins"/>
          <w:b/>
          <w:bCs/>
          <w:sz w:val="20"/>
        </w:rPr>
        <w:t xml:space="preserve">OFERTA: </w:t>
      </w:r>
    </w:p>
    <w:p w14:paraId="0D0E6089" w14:textId="7C5C964C" w:rsidR="00940CD0" w:rsidRPr="00EF56A5" w:rsidRDefault="00940CD0" w:rsidP="00EF56A5">
      <w:pPr>
        <w:spacing w:line="276" w:lineRule="auto"/>
        <w:rPr>
          <w:rFonts w:ascii="Poppins" w:hAnsi="Poppins" w:cs="Poppins"/>
          <w:sz w:val="20"/>
          <w:u w:val="single"/>
        </w:rPr>
      </w:pPr>
      <w:r w:rsidRPr="00EF56A5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60BD414F" w14:textId="77777777" w:rsidR="00696EF4" w:rsidRPr="00696EF4" w:rsidRDefault="00696EF4" w:rsidP="00EF56A5">
      <w:pPr>
        <w:suppressAutoHyphens w:val="0"/>
        <w:spacing w:line="276" w:lineRule="auto"/>
        <w:jc w:val="center"/>
        <w:rPr>
          <w:rFonts w:ascii="Poppins" w:eastAsia="Calibri" w:hAnsi="Poppins" w:cs="Poppins"/>
          <w:b/>
          <w:sz w:val="20"/>
          <w:lang w:eastAsia="pl-PL"/>
        </w:rPr>
      </w:pPr>
      <w:r w:rsidRPr="00696EF4">
        <w:rPr>
          <w:rFonts w:ascii="Poppins" w:eastAsia="Calibri" w:hAnsi="Poppins" w:cs="Poppins"/>
          <w:b/>
          <w:sz w:val="20"/>
          <w:lang w:eastAsia="pl-PL"/>
        </w:rPr>
        <w:t>Kryterium „Cena”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539"/>
      </w:tblGrid>
      <w:tr w:rsidR="00696EF4" w:rsidRPr="00696EF4" w14:paraId="7D92DAB3" w14:textId="77777777" w:rsidTr="0037550A">
        <w:trPr>
          <w:trHeight w:val="516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44EA3EE" w14:textId="0BA6214A" w:rsidR="00696EF4" w:rsidRPr="00696EF4" w:rsidRDefault="00696EF4" w:rsidP="00EF56A5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Poppins" w:eastAsia="Calibri" w:hAnsi="Poppins" w:cs="Poppins"/>
                <w:b/>
                <w:sz w:val="20"/>
                <w:lang w:eastAsia="pl-PL"/>
              </w:rPr>
            </w:pPr>
            <w:r w:rsidRPr="00696EF4">
              <w:rPr>
                <w:rFonts w:ascii="Poppins" w:eastAsia="Calibri" w:hAnsi="Poppins" w:cs="Poppins"/>
                <w:b/>
                <w:sz w:val="20"/>
                <w:lang w:eastAsia="pl-PL"/>
              </w:rPr>
              <w:t>Cena netto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27F3929E" w14:textId="77777777" w:rsidR="00696EF4" w:rsidRPr="00696EF4" w:rsidRDefault="00696EF4" w:rsidP="00EF56A5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Poppins" w:eastAsia="Calibri" w:hAnsi="Poppins" w:cs="Poppins"/>
                <w:b/>
                <w:sz w:val="20"/>
                <w:lang w:eastAsia="pl-PL"/>
              </w:rPr>
            </w:pPr>
            <w:r w:rsidRPr="00696EF4">
              <w:rPr>
                <w:rFonts w:ascii="Poppins" w:eastAsia="Calibri" w:hAnsi="Poppins" w:cs="Poppins"/>
                <w:b/>
                <w:sz w:val="20"/>
                <w:lang w:eastAsia="pl-PL"/>
              </w:rPr>
              <w:t>Podatek VAT w %</w:t>
            </w:r>
          </w:p>
        </w:tc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464C70DE" w14:textId="77777777" w:rsidR="00696EF4" w:rsidRPr="00696EF4" w:rsidRDefault="00696EF4" w:rsidP="00EF56A5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Poppins" w:eastAsia="Calibri" w:hAnsi="Poppins" w:cs="Poppins"/>
                <w:b/>
                <w:sz w:val="20"/>
                <w:lang w:eastAsia="pl-PL"/>
              </w:rPr>
            </w:pPr>
            <w:r w:rsidRPr="00696EF4">
              <w:rPr>
                <w:rFonts w:ascii="Poppins" w:eastAsia="Calibri" w:hAnsi="Poppins" w:cs="Poppins"/>
                <w:b/>
                <w:sz w:val="20"/>
                <w:lang w:eastAsia="pl-PL"/>
              </w:rPr>
              <w:t>Wartość brutto</w:t>
            </w:r>
          </w:p>
        </w:tc>
      </w:tr>
      <w:tr w:rsidR="00696EF4" w:rsidRPr="00696EF4" w14:paraId="2312B8CA" w14:textId="77777777" w:rsidTr="0037550A">
        <w:trPr>
          <w:trHeight w:val="523"/>
        </w:trPr>
        <w:tc>
          <w:tcPr>
            <w:tcW w:w="2835" w:type="dxa"/>
            <w:vAlign w:val="center"/>
          </w:tcPr>
          <w:p w14:paraId="05DCEE01" w14:textId="77777777" w:rsidR="00696EF4" w:rsidRPr="00696EF4" w:rsidRDefault="00696EF4" w:rsidP="00EF56A5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Poppins" w:eastAsia="Calibri" w:hAnsi="Poppins" w:cs="Poppins"/>
                <w:sz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07A36246" w14:textId="77777777" w:rsidR="00696EF4" w:rsidRPr="00696EF4" w:rsidRDefault="00696EF4" w:rsidP="00EF56A5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Poppins" w:eastAsia="Calibri" w:hAnsi="Poppins" w:cs="Poppins"/>
                <w:sz w:val="20"/>
                <w:lang w:eastAsia="pl-PL"/>
              </w:rPr>
            </w:pPr>
            <w:r w:rsidRPr="00696EF4">
              <w:rPr>
                <w:rFonts w:ascii="Poppins" w:eastAsia="Calibri" w:hAnsi="Poppins" w:cs="Poppins"/>
                <w:sz w:val="20"/>
                <w:lang w:eastAsia="pl-PL"/>
              </w:rPr>
              <w:t>%</w:t>
            </w:r>
          </w:p>
        </w:tc>
        <w:tc>
          <w:tcPr>
            <w:tcW w:w="3539" w:type="dxa"/>
            <w:tcBorders>
              <w:right w:val="single" w:sz="12" w:space="0" w:color="FF0000"/>
            </w:tcBorders>
            <w:vAlign w:val="center"/>
          </w:tcPr>
          <w:p w14:paraId="21FDDCF7" w14:textId="77777777" w:rsidR="00696EF4" w:rsidRPr="00696EF4" w:rsidRDefault="00696EF4" w:rsidP="00EF56A5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Poppins" w:eastAsia="Calibri" w:hAnsi="Poppins" w:cs="Poppins"/>
                <w:sz w:val="20"/>
                <w:lang w:eastAsia="pl-PL"/>
              </w:rPr>
            </w:pPr>
            <w:r w:rsidRPr="00696EF4">
              <w:rPr>
                <w:rFonts w:ascii="Poppins" w:eastAsia="Calibri" w:hAnsi="Poppins" w:cs="Poppins"/>
                <w:sz w:val="20"/>
                <w:lang w:eastAsia="pl-PL"/>
              </w:rPr>
              <w:t xml:space="preserve">        </w:t>
            </w:r>
          </w:p>
        </w:tc>
      </w:tr>
    </w:tbl>
    <w:p w14:paraId="35A87735" w14:textId="77777777" w:rsidR="00EF56A5" w:rsidRDefault="00EF56A5" w:rsidP="00EF56A5">
      <w:pPr>
        <w:spacing w:line="276" w:lineRule="auto"/>
        <w:jc w:val="both"/>
        <w:rPr>
          <w:rFonts w:ascii="Poppins" w:hAnsi="Poppins" w:cs="Poppins"/>
          <w:b/>
          <w:sz w:val="20"/>
        </w:rPr>
      </w:pPr>
    </w:p>
    <w:p w14:paraId="352B8F56" w14:textId="6A4A0B82" w:rsidR="00DD52A6" w:rsidRPr="00EF56A5" w:rsidRDefault="00940CD0" w:rsidP="00EF56A5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EF56A5">
        <w:rPr>
          <w:rFonts w:ascii="Poppins" w:hAnsi="Poppins" w:cs="Poppins"/>
          <w:b/>
          <w:sz w:val="20"/>
        </w:rPr>
        <w:t>Deklaruję:</w:t>
      </w:r>
    </w:p>
    <w:p w14:paraId="4E1F0ADE" w14:textId="1FCF1EBD" w:rsidR="00EF56A5" w:rsidRPr="00EF56A5" w:rsidRDefault="00940CD0" w:rsidP="00EF56A5">
      <w:pPr>
        <w:numPr>
          <w:ilvl w:val="0"/>
          <w:numId w:val="18"/>
        </w:numPr>
        <w:suppressAutoHyphens w:val="0"/>
        <w:spacing w:line="276" w:lineRule="auto"/>
        <w:ind w:left="0" w:firstLine="0"/>
        <w:jc w:val="both"/>
        <w:rPr>
          <w:rFonts w:ascii="Poppins" w:hAnsi="Poppins" w:cs="Poppins"/>
          <w:sz w:val="20"/>
        </w:rPr>
      </w:pPr>
      <w:r w:rsidRPr="00EF56A5">
        <w:rPr>
          <w:rFonts w:ascii="Poppins" w:hAnsi="Poppins" w:cs="Poppins"/>
          <w:sz w:val="20"/>
        </w:rPr>
        <w:t>Okres</w:t>
      </w:r>
      <w:r w:rsidR="00AB1BCE" w:rsidRPr="00EF56A5">
        <w:rPr>
          <w:rFonts w:ascii="Poppins" w:hAnsi="Poppins" w:cs="Poppins"/>
          <w:sz w:val="20"/>
        </w:rPr>
        <w:t xml:space="preserve"> udzielonej gwarancji na przedmiot umowy:  </w:t>
      </w:r>
    </w:p>
    <w:p w14:paraId="608D31F5" w14:textId="72171B87" w:rsidR="00696EF4" w:rsidRPr="00EF56A5" w:rsidRDefault="00696EF4" w:rsidP="00EF56A5">
      <w:pPr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EF56A5">
        <w:rPr>
          <w:rFonts w:ascii="Poppins" w:hAnsi="Poppins" w:cs="Poppins"/>
          <w:b/>
          <w:bCs/>
          <w:sz w:val="20"/>
        </w:rPr>
        <w:t>Kryterium „Gwarancja”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96EF4" w:rsidRPr="00EF56A5" w14:paraId="5159DF94" w14:textId="77777777" w:rsidTr="0037550A">
        <w:trPr>
          <w:trHeight w:val="716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14:paraId="23C27EAA" w14:textId="678F34D8" w:rsidR="00696EF4" w:rsidRPr="00EF56A5" w:rsidRDefault="00696EF4" w:rsidP="00EF56A5">
            <w:pPr>
              <w:tabs>
                <w:tab w:val="left" w:pos="284"/>
              </w:tabs>
              <w:spacing w:line="276" w:lineRule="auto"/>
              <w:jc w:val="center"/>
              <w:rPr>
                <w:rFonts w:ascii="Poppins" w:hAnsi="Poppins" w:cs="Poppins"/>
                <w:b/>
                <w:sz w:val="20"/>
              </w:rPr>
            </w:pPr>
            <w:r w:rsidRPr="00EF56A5">
              <w:rPr>
                <w:rFonts w:ascii="Poppins" w:hAnsi="Poppins" w:cs="Poppins"/>
                <w:b/>
                <w:sz w:val="20"/>
              </w:rPr>
              <w:t>Okres gwarancji</w:t>
            </w:r>
          </w:p>
          <w:p w14:paraId="7782007E" w14:textId="535E9350" w:rsidR="00696EF4" w:rsidRPr="00EF56A5" w:rsidRDefault="00696EF4" w:rsidP="00EF56A5">
            <w:pPr>
              <w:tabs>
                <w:tab w:val="left" w:pos="284"/>
              </w:tabs>
              <w:spacing w:line="276" w:lineRule="auto"/>
              <w:jc w:val="center"/>
              <w:rPr>
                <w:rFonts w:ascii="Poppins" w:hAnsi="Poppins" w:cs="Poppins"/>
                <w:b/>
                <w:sz w:val="20"/>
              </w:rPr>
            </w:pPr>
            <w:r w:rsidRPr="00EF56A5">
              <w:rPr>
                <w:rFonts w:ascii="Poppins" w:hAnsi="Poppins" w:cs="Poppins"/>
                <w:b/>
                <w:sz w:val="20"/>
              </w:rPr>
              <w:t>(Wykonawca wskazuje okres udzielonej gwarancji (należy wpisać deklarowaną ilość miesięcy)</w:t>
            </w:r>
          </w:p>
        </w:tc>
      </w:tr>
      <w:tr w:rsidR="00696EF4" w:rsidRPr="00EF56A5" w14:paraId="23445909" w14:textId="77777777" w:rsidTr="0037550A">
        <w:trPr>
          <w:trHeight w:val="523"/>
        </w:trPr>
        <w:tc>
          <w:tcPr>
            <w:tcW w:w="9776" w:type="dxa"/>
            <w:tcBorders>
              <w:right w:val="single" w:sz="12" w:space="0" w:color="FF0000"/>
            </w:tcBorders>
            <w:vAlign w:val="center"/>
          </w:tcPr>
          <w:p w14:paraId="43F82F88" w14:textId="2C050F14" w:rsidR="00696EF4" w:rsidRPr="00EF56A5" w:rsidRDefault="00696EF4" w:rsidP="00EF56A5">
            <w:pPr>
              <w:tabs>
                <w:tab w:val="left" w:pos="284"/>
              </w:tabs>
              <w:spacing w:line="276" w:lineRule="auto"/>
              <w:jc w:val="center"/>
              <w:rPr>
                <w:rFonts w:ascii="Poppins" w:hAnsi="Poppins" w:cs="Poppins"/>
                <w:sz w:val="20"/>
              </w:rPr>
            </w:pPr>
          </w:p>
        </w:tc>
      </w:tr>
    </w:tbl>
    <w:p w14:paraId="2307FC08" w14:textId="77777777" w:rsidR="00EF56A5" w:rsidRDefault="00EF56A5" w:rsidP="00EF56A5">
      <w:pPr>
        <w:pStyle w:val="Akapitzlist"/>
        <w:spacing w:line="276" w:lineRule="auto"/>
        <w:ind w:left="0"/>
        <w:rPr>
          <w:rFonts w:ascii="Poppins" w:hAnsi="Poppins" w:cs="Poppins"/>
          <w:lang w:eastAsia="ar-SA"/>
        </w:rPr>
      </w:pPr>
    </w:p>
    <w:p w14:paraId="3E91DE85" w14:textId="77777777" w:rsidR="00696EF4" w:rsidRPr="00EF56A5" w:rsidRDefault="00696EF4" w:rsidP="00EF56A5">
      <w:pPr>
        <w:numPr>
          <w:ilvl w:val="0"/>
          <w:numId w:val="13"/>
        </w:numPr>
        <w:tabs>
          <w:tab w:val="left" w:pos="851"/>
        </w:tabs>
        <w:suppressAutoHyphens w:val="0"/>
        <w:spacing w:line="276" w:lineRule="auto"/>
        <w:ind w:left="0" w:firstLine="0"/>
        <w:jc w:val="both"/>
        <w:rPr>
          <w:rFonts w:ascii="Poppins" w:hAnsi="Poppins" w:cs="Poppins"/>
          <w:b/>
          <w:sz w:val="20"/>
          <w:lang w:eastAsia="pl-PL"/>
        </w:rPr>
      </w:pPr>
      <w:r w:rsidRPr="00EF56A5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EF56A5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EF56A5">
        <w:rPr>
          <w:rFonts w:ascii="Poppins" w:hAnsi="Poppins" w:cs="Poppins"/>
          <w:b/>
          <w:sz w:val="20"/>
          <w:lang w:eastAsia="pl-PL"/>
        </w:rPr>
        <w:t>:</w:t>
      </w:r>
    </w:p>
    <w:p w14:paraId="7D125AD2" w14:textId="74B3F0BE" w:rsidR="00696EF4" w:rsidRPr="00EF56A5" w:rsidRDefault="005B3A13" w:rsidP="00EF56A5">
      <w:pPr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1864933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50A" w:rsidRPr="00EF56A5">
            <w:rPr>
              <w:rFonts w:ascii="Segoe UI Symbol" w:eastAsia="MS Gothic" w:hAnsi="Segoe UI Symbol" w:cs="Segoe UI Symbol"/>
              <w:sz w:val="20"/>
              <w:lang w:eastAsia="pl-PL"/>
            </w:rPr>
            <w:t>☐</w:t>
          </w:r>
        </w:sdtContent>
      </w:sdt>
      <w:r w:rsidR="0037550A" w:rsidRPr="00696EF4">
        <w:rPr>
          <w:rFonts w:ascii="Poppins" w:eastAsia="Calibri" w:hAnsi="Poppins" w:cs="Poppins"/>
          <w:sz w:val="20"/>
          <w:lang w:eastAsia="pl-PL"/>
        </w:rPr>
        <w:t xml:space="preserve"> </w:t>
      </w:r>
      <w:r w:rsidR="00696EF4" w:rsidRPr="00EF56A5">
        <w:rPr>
          <w:rFonts w:ascii="Poppins" w:hAnsi="Poppins" w:cs="Poppins"/>
          <w:sz w:val="20"/>
          <w:lang w:eastAsia="pl-PL"/>
        </w:rPr>
        <w:t>Mikroprzedsiębiorstwo</w:t>
      </w:r>
    </w:p>
    <w:p w14:paraId="44332792" w14:textId="564B830E" w:rsidR="00696EF4" w:rsidRPr="00EF56A5" w:rsidRDefault="005B3A13" w:rsidP="00EF56A5">
      <w:pPr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552580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6A5">
            <w:rPr>
              <w:rFonts w:ascii="MS Gothic" w:eastAsia="MS Gothic" w:hAnsi="MS Gothic" w:cs="Poppins" w:hint="eastAsia"/>
              <w:sz w:val="20"/>
              <w:lang w:eastAsia="pl-PL"/>
            </w:rPr>
            <w:t>☐</w:t>
          </w:r>
        </w:sdtContent>
      </w:sdt>
      <w:r w:rsidR="0037550A" w:rsidRPr="00696EF4">
        <w:rPr>
          <w:rFonts w:ascii="Poppins" w:eastAsia="Calibri" w:hAnsi="Poppins" w:cs="Poppins"/>
          <w:sz w:val="20"/>
          <w:lang w:eastAsia="pl-PL"/>
        </w:rPr>
        <w:t xml:space="preserve"> </w:t>
      </w:r>
      <w:r w:rsidR="00696EF4" w:rsidRPr="00EF56A5">
        <w:rPr>
          <w:rFonts w:ascii="Poppins" w:hAnsi="Poppins" w:cs="Poppins"/>
          <w:sz w:val="20"/>
          <w:lang w:eastAsia="pl-PL"/>
        </w:rPr>
        <w:t>Małe przedsiębiorstwo</w:t>
      </w:r>
    </w:p>
    <w:p w14:paraId="7981DA7C" w14:textId="0CF9BC52" w:rsidR="00696EF4" w:rsidRPr="00EF56A5" w:rsidRDefault="005B3A13" w:rsidP="00EF56A5">
      <w:pPr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136841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50A" w:rsidRPr="00EF56A5">
            <w:rPr>
              <w:rFonts w:ascii="Segoe UI Symbol" w:eastAsia="MS Gothic" w:hAnsi="Segoe UI Symbol" w:cs="Segoe UI Symbol"/>
              <w:sz w:val="20"/>
              <w:lang w:eastAsia="pl-PL"/>
            </w:rPr>
            <w:t>☐</w:t>
          </w:r>
        </w:sdtContent>
      </w:sdt>
      <w:r w:rsidR="0037550A" w:rsidRPr="00696EF4">
        <w:rPr>
          <w:rFonts w:ascii="Poppins" w:eastAsia="Calibri" w:hAnsi="Poppins" w:cs="Poppins"/>
          <w:sz w:val="20"/>
          <w:lang w:eastAsia="pl-PL"/>
        </w:rPr>
        <w:t xml:space="preserve"> </w:t>
      </w:r>
      <w:r w:rsidR="00696EF4" w:rsidRPr="00EF56A5">
        <w:rPr>
          <w:rFonts w:ascii="Poppins" w:hAnsi="Poppins" w:cs="Poppins"/>
          <w:sz w:val="20"/>
          <w:lang w:eastAsia="pl-PL"/>
        </w:rPr>
        <w:t>Średnie przedsiębiorstwo</w:t>
      </w:r>
      <w:r w:rsidR="00696EF4" w:rsidRPr="00EF56A5">
        <w:rPr>
          <w:rFonts w:ascii="Poppins" w:hAnsi="Poppins" w:cs="Poppins"/>
          <w:sz w:val="20"/>
          <w:lang w:eastAsia="pl-PL"/>
        </w:rPr>
        <w:tab/>
      </w:r>
    </w:p>
    <w:p w14:paraId="05A7CE12" w14:textId="7B1BDAFA" w:rsidR="00696EF4" w:rsidRPr="00EF56A5" w:rsidRDefault="005B3A13" w:rsidP="00EF56A5">
      <w:pPr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-94869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50A" w:rsidRPr="00EF56A5">
            <w:rPr>
              <w:rFonts w:ascii="Segoe UI Symbol" w:eastAsia="MS Gothic" w:hAnsi="Segoe UI Symbol" w:cs="Segoe UI Symbol"/>
              <w:sz w:val="20"/>
              <w:lang w:eastAsia="pl-PL"/>
            </w:rPr>
            <w:t>☐</w:t>
          </w:r>
        </w:sdtContent>
      </w:sdt>
      <w:r w:rsidR="0037550A" w:rsidRPr="00696EF4">
        <w:rPr>
          <w:rFonts w:ascii="Poppins" w:eastAsia="Calibri" w:hAnsi="Poppins" w:cs="Poppins"/>
          <w:sz w:val="20"/>
          <w:lang w:eastAsia="pl-PL"/>
        </w:rPr>
        <w:t xml:space="preserve"> </w:t>
      </w:r>
      <w:r w:rsidR="00696EF4" w:rsidRPr="00EF56A5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="00696EF4" w:rsidRPr="00EF56A5">
        <w:rPr>
          <w:rFonts w:ascii="Poppins" w:hAnsi="Poppins" w:cs="Poppins"/>
          <w:sz w:val="20"/>
          <w:lang w:eastAsia="pl-PL"/>
        </w:rPr>
        <w:tab/>
      </w:r>
      <w:r w:rsidR="00696EF4" w:rsidRPr="00EF56A5">
        <w:rPr>
          <w:rFonts w:ascii="Poppins" w:hAnsi="Poppins" w:cs="Poppins"/>
          <w:sz w:val="20"/>
          <w:lang w:eastAsia="pl-PL"/>
        </w:rPr>
        <w:tab/>
      </w:r>
    </w:p>
    <w:p w14:paraId="1199484E" w14:textId="420DD1C5" w:rsidR="00696EF4" w:rsidRPr="00EF56A5" w:rsidRDefault="005B3A13" w:rsidP="00EF56A5">
      <w:pPr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-31295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50A" w:rsidRPr="00EF56A5">
            <w:rPr>
              <w:rFonts w:ascii="Segoe UI Symbol" w:eastAsia="MS Gothic" w:hAnsi="Segoe UI Symbol" w:cs="Segoe UI Symbol"/>
              <w:sz w:val="20"/>
              <w:lang w:eastAsia="pl-PL"/>
            </w:rPr>
            <w:t>☐</w:t>
          </w:r>
        </w:sdtContent>
      </w:sdt>
      <w:r w:rsidR="0037550A" w:rsidRPr="00696EF4">
        <w:rPr>
          <w:rFonts w:ascii="Poppins" w:eastAsia="Calibri" w:hAnsi="Poppins" w:cs="Poppins"/>
          <w:sz w:val="20"/>
          <w:lang w:eastAsia="pl-PL"/>
        </w:rPr>
        <w:t xml:space="preserve"> </w:t>
      </w:r>
      <w:r w:rsidR="00696EF4" w:rsidRPr="00EF56A5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="00696EF4" w:rsidRPr="00EF56A5">
        <w:rPr>
          <w:rFonts w:ascii="Poppins" w:hAnsi="Poppins" w:cs="Poppins"/>
          <w:sz w:val="20"/>
          <w:lang w:eastAsia="pl-PL"/>
        </w:rPr>
        <w:tab/>
      </w:r>
      <w:r w:rsidR="00696EF4" w:rsidRPr="00EF56A5">
        <w:rPr>
          <w:rFonts w:ascii="Poppins" w:hAnsi="Poppins" w:cs="Poppins"/>
          <w:sz w:val="20"/>
          <w:lang w:eastAsia="pl-PL"/>
        </w:rPr>
        <w:tab/>
      </w:r>
    </w:p>
    <w:p w14:paraId="488B7615" w14:textId="0827DCDE" w:rsidR="00696EF4" w:rsidRPr="00EF56A5" w:rsidRDefault="005B3A13" w:rsidP="00EF56A5">
      <w:pPr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1315603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50A" w:rsidRPr="00EF56A5">
            <w:rPr>
              <w:rFonts w:ascii="Segoe UI Symbol" w:eastAsia="MS Gothic" w:hAnsi="Segoe UI Symbol" w:cs="Segoe UI Symbol"/>
              <w:sz w:val="20"/>
              <w:lang w:eastAsia="pl-PL"/>
            </w:rPr>
            <w:t>☐</w:t>
          </w:r>
        </w:sdtContent>
      </w:sdt>
      <w:r w:rsidR="0037550A" w:rsidRPr="00696EF4">
        <w:rPr>
          <w:rFonts w:ascii="Poppins" w:eastAsia="Calibri" w:hAnsi="Poppins" w:cs="Poppins"/>
          <w:sz w:val="20"/>
          <w:lang w:eastAsia="pl-PL"/>
        </w:rPr>
        <w:t xml:space="preserve"> </w:t>
      </w:r>
      <w:r w:rsidR="0037550A" w:rsidRPr="00EF56A5">
        <w:rPr>
          <w:rFonts w:ascii="Poppins" w:hAnsi="Poppins" w:cs="Poppins"/>
          <w:sz w:val="20"/>
          <w:lang w:eastAsia="pl-PL"/>
        </w:rPr>
        <w:t>i</w:t>
      </w:r>
      <w:r w:rsidR="00696EF4" w:rsidRPr="00EF56A5">
        <w:rPr>
          <w:rFonts w:ascii="Poppins" w:hAnsi="Poppins" w:cs="Poppins"/>
          <w:sz w:val="20"/>
          <w:lang w:eastAsia="pl-PL"/>
        </w:rPr>
        <w:t xml:space="preserve">nny rodzaj </w:t>
      </w:r>
      <w:r w:rsidR="00696EF4" w:rsidRPr="00EF56A5">
        <w:rPr>
          <w:rFonts w:ascii="Poppins" w:hAnsi="Poppins" w:cs="Poppins"/>
          <w:sz w:val="20"/>
          <w:lang w:eastAsia="pl-PL"/>
        </w:rPr>
        <w:tab/>
      </w:r>
    </w:p>
    <w:p w14:paraId="293DE8EF" w14:textId="77777777" w:rsidR="00696EF4" w:rsidRPr="00EF56A5" w:rsidRDefault="00696EF4" w:rsidP="00EF56A5">
      <w:pPr>
        <w:pStyle w:val="Akapitzlist"/>
        <w:tabs>
          <w:tab w:val="left" w:pos="360"/>
        </w:tabs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EF56A5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471DE27B" w14:textId="77777777" w:rsidR="00696EF4" w:rsidRPr="00EF56A5" w:rsidRDefault="00696EF4" w:rsidP="00EF56A5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EF56A5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6086515D" w14:textId="77777777" w:rsidR="00696EF4" w:rsidRPr="00EF56A5" w:rsidRDefault="00696EF4" w:rsidP="00EF56A5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EF56A5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1BEC3DF8" w14:textId="77777777" w:rsidR="00696EF4" w:rsidRPr="00EF56A5" w:rsidRDefault="00696EF4" w:rsidP="00EF56A5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EF56A5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F56A5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F56A5" w:rsidRDefault="00ED55E9" w:rsidP="00EF56A5">
      <w:pPr>
        <w:spacing w:line="276" w:lineRule="auto"/>
        <w:ind w:right="28"/>
        <w:jc w:val="both"/>
        <w:rPr>
          <w:rFonts w:ascii="Poppins" w:hAnsi="Poppins" w:cs="Poppins"/>
          <w:sz w:val="20"/>
        </w:rPr>
      </w:pPr>
    </w:p>
    <w:p w14:paraId="65173281" w14:textId="17F5DFC8" w:rsidR="00696EF4" w:rsidRPr="00EF56A5" w:rsidRDefault="00696EF4" w:rsidP="00EF56A5">
      <w:pPr>
        <w:pStyle w:val="Akapitzlist"/>
        <w:numPr>
          <w:ilvl w:val="0"/>
          <w:numId w:val="13"/>
        </w:numPr>
        <w:spacing w:line="276" w:lineRule="auto"/>
        <w:ind w:left="0" w:firstLine="0"/>
        <w:jc w:val="both"/>
        <w:rPr>
          <w:rFonts w:ascii="Poppins" w:eastAsia="Calibri" w:hAnsi="Poppins" w:cs="Poppins"/>
        </w:rPr>
      </w:pPr>
      <w:r w:rsidRPr="00EF56A5">
        <w:rPr>
          <w:rFonts w:ascii="Poppins" w:eastAsia="Calibri" w:hAnsi="Poppins" w:cs="Poppins"/>
        </w:rPr>
        <w:t>Wykonawca zamierza powierzyć wykonanie części zamówienia podwykonawcy:</w:t>
      </w:r>
    </w:p>
    <w:p w14:paraId="45F960F2" w14:textId="75D4FA42" w:rsidR="00696EF4" w:rsidRPr="00696EF4" w:rsidRDefault="005B3A13" w:rsidP="00EF56A5">
      <w:pPr>
        <w:suppressAutoHyphens w:val="0"/>
        <w:spacing w:line="276" w:lineRule="auto"/>
        <w:rPr>
          <w:rFonts w:ascii="Poppins" w:eastAsia="Calibri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608634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50A" w:rsidRPr="00EF56A5">
            <w:rPr>
              <w:rFonts w:ascii="Segoe UI Symbol" w:eastAsia="MS Gothic" w:hAnsi="Segoe UI Symbol" w:cs="Segoe UI Symbol"/>
              <w:sz w:val="20"/>
              <w:lang w:eastAsia="pl-PL"/>
            </w:rPr>
            <w:t>☐</w:t>
          </w:r>
        </w:sdtContent>
      </w:sdt>
      <w:r w:rsidR="00696EF4" w:rsidRPr="00696EF4">
        <w:rPr>
          <w:rFonts w:ascii="Poppins" w:eastAsia="Calibri" w:hAnsi="Poppins" w:cs="Poppins"/>
          <w:sz w:val="20"/>
          <w:lang w:eastAsia="pl-PL"/>
        </w:rPr>
        <w:t>Tak</w:t>
      </w:r>
    </w:p>
    <w:p w14:paraId="0B08F4D7" w14:textId="77777777" w:rsidR="00696EF4" w:rsidRPr="00696EF4" w:rsidRDefault="005B3A13" w:rsidP="00EF56A5">
      <w:pPr>
        <w:suppressAutoHyphens w:val="0"/>
        <w:spacing w:line="276" w:lineRule="auto"/>
        <w:rPr>
          <w:rFonts w:ascii="Poppins" w:eastAsia="Calibri" w:hAnsi="Poppins" w:cs="Poppins"/>
          <w:sz w:val="20"/>
          <w:lang w:eastAsia="pl-PL"/>
        </w:rPr>
      </w:pPr>
      <w:sdt>
        <w:sdtPr>
          <w:rPr>
            <w:rFonts w:ascii="Poppins" w:eastAsia="Calibri" w:hAnsi="Poppins" w:cs="Poppins"/>
            <w:sz w:val="20"/>
            <w:lang w:eastAsia="pl-PL"/>
          </w:rPr>
          <w:id w:val="-185626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F4" w:rsidRPr="00696EF4">
            <w:rPr>
              <w:rFonts w:ascii="Segoe UI Symbol" w:eastAsia="Calibri" w:hAnsi="Segoe UI Symbol" w:cs="Segoe UI Symbol"/>
              <w:sz w:val="20"/>
              <w:lang w:eastAsia="pl-PL"/>
            </w:rPr>
            <w:t>☐</w:t>
          </w:r>
        </w:sdtContent>
      </w:sdt>
      <w:r w:rsidR="00696EF4" w:rsidRPr="00696EF4">
        <w:rPr>
          <w:rFonts w:ascii="Poppins" w:eastAsia="Calibri" w:hAnsi="Poppins" w:cs="Poppins"/>
          <w:sz w:val="20"/>
          <w:lang w:eastAsia="pl-PL"/>
        </w:rPr>
        <w:t xml:space="preserve"> Nie</w:t>
      </w:r>
    </w:p>
    <w:p w14:paraId="71A5962C" w14:textId="77777777" w:rsidR="00696EF4" w:rsidRPr="00696EF4" w:rsidRDefault="00696EF4" w:rsidP="00EF56A5">
      <w:pPr>
        <w:suppressAutoHyphens w:val="0"/>
        <w:spacing w:after="120" w:line="276" w:lineRule="auto"/>
        <w:rPr>
          <w:rFonts w:ascii="Poppins" w:eastAsia="Calibri" w:hAnsi="Poppins" w:cs="Poppins"/>
          <w:sz w:val="20"/>
          <w:lang w:eastAsia="pl-PL"/>
        </w:rPr>
      </w:pPr>
      <w:r w:rsidRPr="00696EF4">
        <w:rPr>
          <w:rFonts w:ascii="Poppins" w:eastAsia="Calibri" w:hAnsi="Poppins" w:cs="Poppins"/>
          <w:sz w:val="20"/>
          <w:lang w:eastAsia="pl-PL"/>
        </w:rPr>
        <w:t>Nazwa podwykonawcy jeśli znany: …………………………………………………………………………………………..</w:t>
      </w:r>
    </w:p>
    <w:p w14:paraId="2DC820FD" w14:textId="28C280B0" w:rsidR="00696EF4" w:rsidRPr="00EF56A5" w:rsidRDefault="00696EF4" w:rsidP="00EF56A5">
      <w:pPr>
        <w:suppressAutoHyphens w:val="0"/>
        <w:spacing w:after="120" w:line="276" w:lineRule="auto"/>
        <w:rPr>
          <w:rFonts w:ascii="Poppins" w:eastAsia="Calibri" w:hAnsi="Poppins" w:cs="Poppins"/>
          <w:sz w:val="20"/>
          <w:lang w:eastAsia="pl-PL"/>
        </w:rPr>
      </w:pPr>
      <w:r w:rsidRPr="00696EF4">
        <w:rPr>
          <w:rFonts w:ascii="Poppins" w:eastAsia="Calibri" w:hAnsi="Poppins" w:cs="Poppins"/>
          <w:sz w:val="20"/>
          <w:lang w:eastAsia="pl-PL"/>
        </w:rPr>
        <w:t>Zakres zamówienia, który Wykonawca zamierza powierzyć do realizacji podwykonawcy: …………………………………………………………………………………………………………………………</w:t>
      </w:r>
    </w:p>
    <w:p w14:paraId="07E96D8B" w14:textId="77777777" w:rsidR="0037550A" w:rsidRPr="00EF56A5" w:rsidRDefault="0037550A" w:rsidP="00EF56A5">
      <w:pPr>
        <w:numPr>
          <w:ilvl w:val="0"/>
          <w:numId w:val="13"/>
        </w:numPr>
        <w:suppressAutoHyphens w:val="0"/>
        <w:spacing w:line="276" w:lineRule="auto"/>
        <w:ind w:left="0" w:firstLine="0"/>
        <w:jc w:val="both"/>
        <w:rPr>
          <w:rFonts w:ascii="Poppins" w:hAnsi="Poppins" w:cs="Poppins"/>
          <w:b/>
          <w:sz w:val="20"/>
          <w:lang w:eastAsia="pl-PL"/>
        </w:rPr>
      </w:pPr>
      <w:r w:rsidRPr="00EF56A5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211C3428" w14:textId="6F0D5DD9" w:rsidR="0037550A" w:rsidRPr="00EF56A5" w:rsidRDefault="0037550A" w:rsidP="00EF56A5">
      <w:pPr>
        <w:pStyle w:val="Akapitzlist"/>
        <w:numPr>
          <w:ilvl w:val="0"/>
          <w:numId w:val="14"/>
        </w:numPr>
        <w:tabs>
          <w:tab w:val="clear" w:pos="720"/>
          <w:tab w:val="num" w:pos="426"/>
        </w:tabs>
        <w:spacing w:line="276" w:lineRule="auto"/>
        <w:ind w:left="0" w:firstLine="0"/>
        <w:rPr>
          <w:rFonts w:ascii="Poppins" w:hAnsi="Poppins" w:cs="Poppins"/>
        </w:rPr>
      </w:pPr>
      <w:r w:rsidRPr="00EF56A5">
        <w:rPr>
          <w:rFonts w:ascii="Poppins" w:hAnsi="Poppins" w:cs="Poppins"/>
        </w:rPr>
        <w:t>Oświadczam, że zapoznałem się z postanowieniami i treścią SWZ wraz z załącznikami oraz wyjaśnieniami i zmianami oraz, że uzyskałem konieczne informacje potrzebne do prawidłowego przygotowania oferty.</w:t>
      </w:r>
    </w:p>
    <w:p w14:paraId="2A911BCD" w14:textId="77777777" w:rsidR="0037550A" w:rsidRPr="00EF56A5" w:rsidRDefault="0037550A" w:rsidP="00EF56A5">
      <w:pPr>
        <w:pStyle w:val="Akapitzlist"/>
        <w:numPr>
          <w:ilvl w:val="0"/>
          <w:numId w:val="14"/>
        </w:numPr>
        <w:tabs>
          <w:tab w:val="clear" w:pos="720"/>
          <w:tab w:val="num" w:pos="426"/>
        </w:tabs>
        <w:spacing w:line="276" w:lineRule="auto"/>
        <w:ind w:left="0" w:firstLine="0"/>
        <w:rPr>
          <w:rFonts w:ascii="Poppins" w:hAnsi="Poppins" w:cs="Poppins"/>
        </w:rPr>
      </w:pPr>
      <w:r w:rsidRPr="00EF56A5">
        <w:rPr>
          <w:rFonts w:ascii="Poppins" w:hAnsi="Poppins" w:cs="Poppins"/>
        </w:rPr>
        <w:t>Oświadczam, że akceptuję bez zastrzeżeń warunki realizacji zamówienia określone w SWZ.</w:t>
      </w:r>
    </w:p>
    <w:p w14:paraId="003C7310" w14:textId="142E4405" w:rsidR="0037550A" w:rsidRPr="00EF56A5" w:rsidRDefault="0037550A" w:rsidP="00EF56A5">
      <w:pPr>
        <w:pStyle w:val="Akapitzlist"/>
        <w:numPr>
          <w:ilvl w:val="0"/>
          <w:numId w:val="14"/>
        </w:numPr>
        <w:tabs>
          <w:tab w:val="clear" w:pos="720"/>
          <w:tab w:val="num" w:pos="426"/>
        </w:tabs>
        <w:spacing w:line="276" w:lineRule="auto"/>
        <w:ind w:left="0" w:firstLine="0"/>
        <w:rPr>
          <w:rFonts w:ascii="Poppins" w:hAnsi="Poppins" w:cs="Poppins"/>
        </w:rPr>
      </w:pPr>
      <w:r w:rsidRPr="00EF56A5">
        <w:rPr>
          <w:rFonts w:ascii="Poppins" w:hAnsi="Poppins" w:cs="Poppins"/>
        </w:rPr>
        <w:t>Oświadczam, że zapoznałem się z treścią wzoru umowy i akceptuję ją bez zastrzeżeń.</w:t>
      </w:r>
    </w:p>
    <w:p w14:paraId="5209A105" w14:textId="0BC343B2" w:rsidR="0037550A" w:rsidRPr="00EF56A5" w:rsidRDefault="00EF56A5" w:rsidP="00EF56A5">
      <w:pPr>
        <w:numPr>
          <w:ilvl w:val="0"/>
          <w:numId w:val="14"/>
        </w:numPr>
        <w:tabs>
          <w:tab w:val="clear" w:pos="720"/>
          <w:tab w:val="num" w:pos="426"/>
        </w:tabs>
        <w:suppressAutoHyphens w:val="0"/>
        <w:spacing w:line="276" w:lineRule="auto"/>
        <w:ind w:left="0" w:firstLine="0"/>
        <w:jc w:val="both"/>
        <w:rPr>
          <w:rFonts w:ascii="Poppins" w:hAnsi="Poppins" w:cs="Poppins"/>
          <w:sz w:val="20"/>
          <w:lang w:eastAsia="pl-PL"/>
        </w:rPr>
      </w:pPr>
      <w:r>
        <w:rPr>
          <w:rFonts w:ascii="Poppins" w:hAnsi="Poppins" w:cs="Poppins"/>
          <w:sz w:val="20"/>
          <w:lang w:eastAsia="pl-PL"/>
        </w:rPr>
        <w:t>Z</w:t>
      </w:r>
      <w:r w:rsidR="0037550A" w:rsidRPr="00EF56A5">
        <w:rPr>
          <w:rFonts w:ascii="Poppins" w:hAnsi="Poppins" w:cs="Poppins"/>
          <w:sz w:val="20"/>
          <w:lang w:eastAsia="pl-PL"/>
        </w:rPr>
        <w:t xml:space="preserve">apoznałem się z projektowanymi postanowieniami załączonego do SWZ wzoru umowy                   i przyjmuję go bez zastrzeżeń. Zobowiązuję się do wyboru naszej oferty do zawarcia umowy na tych warunkach w miejscu i terminie wyznaczonym przez Zamawiającego. </w:t>
      </w:r>
    </w:p>
    <w:p w14:paraId="1B079C60" w14:textId="2422A45B" w:rsidR="0037550A" w:rsidRPr="00EF56A5" w:rsidRDefault="00EF56A5" w:rsidP="00EF56A5">
      <w:pPr>
        <w:numPr>
          <w:ilvl w:val="0"/>
          <w:numId w:val="14"/>
        </w:numPr>
        <w:tabs>
          <w:tab w:val="clear" w:pos="720"/>
          <w:tab w:val="num" w:pos="426"/>
        </w:tabs>
        <w:suppressAutoHyphens w:val="0"/>
        <w:spacing w:line="276" w:lineRule="auto"/>
        <w:ind w:left="0" w:firstLine="0"/>
        <w:jc w:val="both"/>
        <w:rPr>
          <w:rFonts w:ascii="Poppins" w:hAnsi="Poppins" w:cs="Poppins"/>
          <w:sz w:val="20"/>
          <w:lang w:eastAsia="pl-PL"/>
        </w:rPr>
      </w:pPr>
      <w:r>
        <w:rPr>
          <w:rFonts w:ascii="Poppins" w:hAnsi="Poppins" w:cs="Poppins"/>
          <w:sz w:val="20"/>
          <w:lang w:eastAsia="pl-PL"/>
        </w:rPr>
        <w:t>J</w:t>
      </w:r>
      <w:r w:rsidR="0037550A" w:rsidRPr="00EF56A5">
        <w:rPr>
          <w:rFonts w:ascii="Poppins" w:hAnsi="Poppins" w:cs="Poppins"/>
          <w:sz w:val="20"/>
          <w:lang w:eastAsia="pl-PL"/>
        </w:rPr>
        <w:t xml:space="preserve">estem związany niniejszą ofertą przez okres </w:t>
      </w:r>
      <w:r w:rsidR="0037550A" w:rsidRPr="00EF56A5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="0037550A" w:rsidRPr="00EF56A5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78F4C3D0" w14:textId="77777777" w:rsidR="00696EF4" w:rsidRPr="00EF56A5" w:rsidRDefault="00696EF4" w:rsidP="00EF56A5">
      <w:pPr>
        <w:pStyle w:val="Akapitzlist"/>
        <w:numPr>
          <w:ilvl w:val="0"/>
          <w:numId w:val="14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ascii="Poppins" w:eastAsia="Calibri" w:hAnsi="Poppins" w:cs="Poppins"/>
        </w:rPr>
      </w:pPr>
      <w:r w:rsidRPr="00EF56A5">
        <w:rPr>
          <w:rFonts w:ascii="Poppins" w:eastAsia="Calibri" w:hAnsi="Poppins" w:cs="Poppins"/>
        </w:rPr>
        <w:t xml:space="preserve">Oświadczam, iż wybór mojej oferty nie będzie prowadził do powstania u Zamawiającego obowiązku podatkowego zgodnie z przepisami o podatku od towarów i usług. W przeciwnym przypadku do oferty należy dołączyć oświadczenie zawierające potwierdzenie, iż wybór niniejszej oferty rodzić będzie u Zamawiającego obowiązek podatkowy zgodnie z przepisami o podatku od towarów i usług ze wskazaniem nazwy (rodzaju) towaru lub usługi, których dostawa lub świadczenie będzie prowadzić do powstania takiego obowiązku podatkowego oraz wskazanie wartości tego towaru lub usług bez kwoty podatku. </w:t>
      </w:r>
    </w:p>
    <w:p w14:paraId="0271E062" w14:textId="09E0B250" w:rsidR="00696EF4" w:rsidRPr="00EF56A5" w:rsidRDefault="00696EF4" w:rsidP="00EF56A5">
      <w:pPr>
        <w:suppressAutoHyphens w:val="0"/>
        <w:spacing w:line="276" w:lineRule="auto"/>
        <w:jc w:val="both"/>
        <w:rPr>
          <w:rFonts w:ascii="Poppins" w:eastAsia="Calibri" w:hAnsi="Poppins" w:cs="Poppins"/>
          <w:sz w:val="16"/>
          <w:szCs w:val="16"/>
          <w:lang w:eastAsia="pl-PL"/>
        </w:rPr>
      </w:pPr>
      <w:r w:rsidRPr="00EF56A5">
        <w:rPr>
          <w:rFonts w:ascii="Poppins" w:eastAsia="Calibri" w:hAnsi="Poppins" w:cs="Poppins"/>
          <w:sz w:val="16"/>
          <w:szCs w:val="16"/>
          <w:lang w:eastAsia="pl-PL"/>
        </w:rPr>
        <w:t>WZÓR:</w:t>
      </w:r>
    </w:p>
    <w:p w14:paraId="7260B34C" w14:textId="77777777" w:rsidR="00696EF4" w:rsidRPr="00EF56A5" w:rsidRDefault="00696EF4" w:rsidP="00EF56A5">
      <w:pPr>
        <w:spacing w:line="276" w:lineRule="auto"/>
        <w:ind w:right="28"/>
        <w:jc w:val="both"/>
        <w:rPr>
          <w:rFonts w:ascii="Poppins" w:hAnsi="Poppins" w:cs="Poppins"/>
          <w:sz w:val="16"/>
          <w:szCs w:val="16"/>
        </w:rPr>
      </w:pPr>
      <w:r w:rsidRPr="00EF56A5">
        <w:rPr>
          <w:rFonts w:ascii="Poppins" w:hAnsi="Poppins" w:cs="Poppins"/>
          <w:sz w:val="16"/>
          <w:szCs w:val="16"/>
        </w:rPr>
        <w:t>Wybór oferty prowadzić będzie do powstania u Zamawiającego obowiązku podatkowego w zakresie następujących</w:t>
      </w:r>
    </w:p>
    <w:p w14:paraId="1260FD90" w14:textId="156F857C" w:rsidR="00696EF4" w:rsidRPr="00EF56A5" w:rsidRDefault="00696EF4" w:rsidP="00EF56A5">
      <w:pPr>
        <w:spacing w:line="276" w:lineRule="auto"/>
        <w:ind w:right="28"/>
        <w:jc w:val="both"/>
        <w:rPr>
          <w:rFonts w:ascii="Poppins" w:hAnsi="Poppins" w:cs="Poppins"/>
          <w:sz w:val="16"/>
          <w:szCs w:val="16"/>
        </w:rPr>
      </w:pPr>
      <w:r w:rsidRPr="00EF56A5">
        <w:rPr>
          <w:rFonts w:ascii="Poppins" w:hAnsi="Poppins" w:cs="Poppins"/>
          <w:sz w:val="16"/>
          <w:szCs w:val="16"/>
        </w:rPr>
        <w:t xml:space="preserve">towarów/usług: ………………………………………………………………………………… </w:t>
      </w:r>
    </w:p>
    <w:p w14:paraId="2DEC3DAD" w14:textId="02CB4EDE" w:rsidR="00696EF4" w:rsidRPr="00EF56A5" w:rsidRDefault="00696EF4" w:rsidP="00EF56A5">
      <w:pPr>
        <w:tabs>
          <w:tab w:val="left" w:pos="426"/>
        </w:tabs>
        <w:spacing w:line="276" w:lineRule="auto"/>
        <w:ind w:right="28"/>
        <w:jc w:val="both"/>
        <w:rPr>
          <w:rFonts w:ascii="Poppins" w:hAnsi="Poppins" w:cs="Poppins"/>
          <w:sz w:val="16"/>
          <w:szCs w:val="16"/>
        </w:rPr>
      </w:pPr>
      <w:r w:rsidRPr="00EF56A5">
        <w:rPr>
          <w:rFonts w:ascii="Poppins" w:hAnsi="Poppins" w:cs="Poppins"/>
          <w:sz w:val="16"/>
          <w:szCs w:val="16"/>
        </w:rPr>
        <w:t>Wartość ww. towarów lub usług bez kwoty podatku wynosi: …………………………………………………………</w:t>
      </w:r>
    </w:p>
    <w:p w14:paraId="0EC1C0CF" w14:textId="7C50D97B" w:rsidR="00696EF4" w:rsidRPr="00696EF4" w:rsidRDefault="00696EF4" w:rsidP="00EF56A5">
      <w:pPr>
        <w:spacing w:line="276" w:lineRule="auto"/>
        <w:ind w:right="28"/>
        <w:jc w:val="both"/>
        <w:rPr>
          <w:rFonts w:ascii="Poppins" w:hAnsi="Poppins" w:cs="Poppins"/>
          <w:sz w:val="16"/>
          <w:szCs w:val="16"/>
        </w:rPr>
      </w:pPr>
      <w:r w:rsidRPr="00EF56A5">
        <w:rPr>
          <w:rFonts w:ascii="Poppins" w:hAnsi="Poppins" w:cs="Poppins"/>
          <w:sz w:val="16"/>
          <w:szCs w:val="16"/>
        </w:rPr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61090682" w14:textId="77777777" w:rsidR="00696EF4" w:rsidRPr="00EF56A5" w:rsidRDefault="00696EF4" w:rsidP="00EF56A5">
      <w:pPr>
        <w:pStyle w:val="Akapitzlist"/>
        <w:numPr>
          <w:ilvl w:val="0"/>
          <w:numId w:val="14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rFonts w:ascii="Poppins" w:eastAsia="Calibri" w:hAnsi="Poppins" w:cs="Poppins"/>
        </w:rPr>
      </w:pPr>
      <w:r w:rsidRPr="00EF56A5">
        <w:rPr>
          <w:rFonts w:ascii="Poppins" w:eastAsia="Calibri" w:hAnsi="Poppins" w:cs="Poppins"/>
          <w:spacing w:val="1"/>
        </w:rPr>
        <w:t xml:space="preserve">Podana cena zawiera wszystkie koszty związane z wykonaniem ww. zamówienia na zasadach </w:t>
      </w:r>
      <w:r w:rsidRPr="00EF56A5">
        <w:rPr>
          <w:rFonts w:ascii="Poppins" w:eastAsia="Calibri" w:hAnsi="Poppins" w:cs="Poppins"/>
        </w:rPr>
        <w:t xml:space="preserve">określonych </w:t>
      </w:r>
      <w:r w:rsidRPr="00EF56A5">
        <w:rPr>
          <w:rFonts w:ascii="Poppins" w:eastAsia="Calibri" w:hAnsi="Poppins" w:cs="Poppins"/>
        </w:rPr>
        <w:br/>
        <w:t>w SWZ</w:t>
      </w:r>
      <w:r w:rsidRPr="00EF56A5">
        <w:rPr>
          <w:rFonts w:ascii="Poppins" w:eastAsia="Calibri" w:hAnsi="Poppins" w:cs="Poppins"/>
          <w:i/>
          <w:iCs/>
        </w:rPr>
        <w:t xml:space="preserve"> </w:t>
      </w:r>
      <w:r w:rsidRPr="00EF56A5">
        <w:rPr>
          <w:rFonts w:ascii="Poppins" w:eastAsia="Calibri" w:hAnsi="Poppins" w:cs="Poppins"/>
          <w:iCs/>
        </w:rPr>
        <w:t xml:space="preserve">i </w:t>
      </w:r>
      <w:r w:rsidRPr="00EF56A5">
        <w:rPr>
          <w:rFonts w:ascii="Poppins" w:eastAsia="Calibri" w:hAnsi="Poppins" w:cs="Poppins"/>
        </w:rPr>
        <w:t>projekcie umowy.</w:t>
      </w:r>
    </w:p>
    <w:p w14:paraId="324BA47C" w14:textId="77777777" w:rsidR="00696EF4" w:rsidRPr="00EF56A5" w:rsidRDefault="00696EF4" w:rsidP="00EF56A5">
      <w:pPr>
        <w:pStyle w:val="Akapitzlist"/>
        <w:numPr>
          <w:ilvl w:val="0"/>
          <w:numId w:val="14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rFonts w:ascii="Poppins" w:eastAsia="Calibri" w:hAnsi="Poppins" w:cs="Poppins"/>
          <w:b/>
        </w:rPr>
      </w:pPr>
      <w:r w:rsidRPr="00EF56A5">
        <w:rPr>
          <w:rFonts w:ascii="Poppins" w:eastAsia="Calibri" w:hAnsi="Poppins" w:cs="Poppins"/>
        </w:rPr>
        <w:lastRenderedPageBreak/>
        <w:t>Wszystkie dokumenty i oświadczenia załączone do niniejszej oferty stanowią jej integralną część.</w:t>
      </w:r>
    </w:p>
    <w:p w14:paraId="503D7D75" w14:textId="77777777" w:rsidR="00696EF4" w:rsidRPr="00EF56A5" w:rsidRDefault="00696EF4" w:rsidP="00EF56A5">
      <w:pPr>
        <w:pStyle w:val="Akapitzlist"/>
        <w:widowControl w:val="0"/>
        <w:numPr>
          <w:ilvl w:val="0"/>
          <w:numId w:val="14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jc w:val="both"/>
        <w:rPr>
          <w:rFonts w:ascii="Poppins" w:eastAsia="Calibri" w:hAnsi="Poppins" w:cs="Poppins"/>
        </w:rPr>
      </w:pPr>
      <w:r w:rsidRPr="00EF56A5">
        <w:rPr>
          <w:rFonts w:ascii="Poppins" w:eastAsia="Calibri" w:hAnsi="Poppins" w:cs="Poppins"/>
        </w:rPr>
        <w:t>Oświadczam,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696EF4">
        <w:rPr>
          <w:rFonts w:eastAsia="Calibri"/>
          <w:vertAlign w:val="superscript"/>
        </w:rPr>
        <w:footnoteReference w:id="2"/>
      </w:r>
    </w:p>
    <w:p w14:paraId="0A1279D3" w14:textId="77777777" w:rsidR="00FF446A" w:rsidRPr="00EF56A5" w:rsidRDefault="00FF446A" w:rsidP="00EF56A5">
      <w:p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EF56A5" w:rsidSect="00EF56A5">
      <w:headerReference w:type="default" r:id="rId7"/>
      <w:footerReference w:type="default" r:id="rId8"/>
      <w:footnotePr>
        <w:pos w:val="beneathText"/>
      </w:footnotePr>
      <w:pgSz w:w="11905" w:h="16837"/>
      <w:pgMar w:top="-567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  <w:footnote w:id="2">
    <w:p w14:paraId="6202CD5D" w14:textId="77777777" w:rsidR="00696EF4" w:rsidRDefault="00696EF4" w:rsidP="00696EF4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F31A1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F31A1">
        <w:rPr>
          <w:rFonts w:ascii="Arial" w:hAnsi="Arial" w:cs="Arial"/>
          <w:i/>
          <w:sz w:val="16"/>
          <w:szCs w:val="16"/>
        </w:rPr>
        <w:t xml:space="preserve"> W przypadku, gdy Wykonawca nie przekazuje Zamawiającemu danych innych niż bezpośrednio jego dotyczących lub zachodzi wyłączenie stosowania obowiązku informacyjnego, stosownie do art. 13 ust. 4 lub art. 14 ust. 5 RODO, Wykonawca nie składa oświadczenia, a jego treść wykreśla.</w:t>
      </w:r>
    </w:p>
    <w:p w14:paraId="690ED24A" w14:textId="77777777" w:rsidR="00EF56A5" w:rsidRDefault="00EF56A5" w:rsidP="00696EF4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260BA92F" w14:textId="77777777" w:rsidR="00EF56A5" w:rsidRDefault="00EF56A5" w:rsidP="00696EF4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76BE4CB8" w14:textId="77777777" w:rsidR="00EF56A5" w:rsidRDefault="00EF56A5" w:rsidP="00696EF4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3E8EA4F2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0FFD43CE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7FD72D1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6FD4F2E2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010F1F9C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17DC343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B72D421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3274406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6D582CB1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1B44B590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3E06392A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17AF02F5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20ED039A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5BC62672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1937969B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102FC882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35F4BF6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7338AE3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5C638B60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BC323D2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3B8144D6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0A5EF96A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3D4709A4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9A517AF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2213F1AF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0A3807EA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2E809C4E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26964F7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255360C0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1FAEDE02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C83A215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21D62A3C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2FEBA4A5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7CC6F756" w14:textId="77777777" w:rsidR="005B3A13" w:rsidRDefault="005B3A13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3CD3009C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5E1821B6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13FCB8D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9A1D4DD" w14:textId="77777777" w:rsid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b/>
          <w:bCs/>
          <w:sz w:val="16"/>
          <w:szCs w:val="16"/>
        </w:rPr>
      </w:pPr>
    </w:p>
    <w:p w14:paraId="4A3ACDF5" w14:textId="4770B378" w:rsidR="00EF56A5" w:rsidRPr="00EF56A5" w:rsidRDefault="00EF56A5" w:rsidP="00EF56A5">
      <w:pPr>
        <w:pStyle w:val="Textbody"/>
        <w:spacing w:after="0"/>
        <w:jc w:val="center"/>
        <w:rPr>
          <w:rFonts w:ascii="Poppins" w:eastAsia="Arial Narrow" w:hAnsi="Poppins" w:cs="Poppins"/>
          <w:sz w:val="16"/>
          <w:szCs w:val="16"/>
        </w:rPr>
      </w:pPr>
      <w:r w:rsidRPr="00EF56A5">
        <w:rPr>
          <w:rFonts w:ascii="Poppins" w:eastAsia="Arial Narrow" w:hAnsi="Poppins" w:cs="Poppins"/>
          <w:b/>
          <w:bCs/>
          <w:sz w:val="16"/>
          <w:szCs w:val="16"/>
        </w:rPr>
        <w:t>UWAGA:</w:t>
      </w:r>
      <w:r w:rsidRPr="00EF56A5">
        <w:rPr>
          <w:rFonts w:ascii="Poppins" w:eastAsia="Arial Narrow" w:hAnsi="Poppins" w:cs="Poppins"/>
          <w:sz w:val="16"/>
          <w:szCs w:val="16"/>
        </w:rPr>
        <w:t xml:space="preserve"> Dokument należy wypełnić i podpisać kwalifikowalnym podpisem elektronicznym lub podpisem zaufanym lub podpisem osobistym.</w:t>
      </w:r>
    </w:p>
    <w:p w14:paraId="6D294569" w14:textId="77777777" w:rsidR="00EF56A5" w:rsidRPr="00EF56A5" w:rsidRDefault="00EF56A5" w:rsidP="00696EF4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963A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8474517"/>
    <w:multiLevelType w:val="hybridMultilevel"/>
    <w:tmpl w:val="4C9C53CE"/>
    <w:lvl w:ilvl="0" w:tplc="A1A0EBE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1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20"/>
  </w:num>
  <w:num w:numId="10" w16cid:durableId="1009714915">
    <w:abstractNumId w:val="6"/>
  </w:num>
  <w:num w:numId="11" w16cid:durableId="1893538970">
    <w:abstractNumId w:val="21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3"/>
  </w:num>
  <w:num w:numId="20" w16cid:durableId="1103307108">
    <w:abstractNumId w:val="22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  <w:num w:numId="24" w16cid:durableId="10816676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67836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43B5E"/>
    <w:rsid w:val="0036044C"/>
    <w:rsid w:val="0037550A"/>
    <w:rsid w:val="00375C4C"/>
    <w:rsid w:val="003A2E29"/>
    <w:rsid w:val="003A47AB"/>
    <w:rsid w:val="003B3DE5"/>
    <w:rsid w:val="003C26C1"/>
    <w:rsid w:val="003C427B"/>
    <w:rsid w:val="003E42DC"/>
    <w:rsid w:val="003F45C0"/>
    <w:rsid w:val="004030EA"/>
    <w:rsid w:val="00411BFA"/>
    <w:rsid w:val="00450E30"/>
    <w:rsid w:val="00455EA2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3A13"/>
    <w:rsid w:val="005B4A28"/>
    <w:rsid w:val="00603632"/>
    <w:rsid w:val="00607F0E"/>
    <w:rsid w:val="00624A47"/>
    <w:rsid w:val="00660268"/>
    <w:rsid w:val="00696EF4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86D24"/>
    <w:rsid w:val="009A420B"/>
    <w:rsid w:val="009B17FA"/>
    <w:rsid w:val="009C747C"/>
    <w:rsid w:val="009E359A"/>
    <w:rsid w:val="00A22C13"/>
    <w:rsid w:val="00A670C1"/>
    <w:rsid w:val="00A877BF"/>
    <w:rsid w:val="00A93507"/>
    <w:rsid w:val="00AA2817"/>
    <w:rsid w:val="00AA635E"/>
    <w:rsid w:val="00AB1BCE"/>
    <w:rsid w:val="00AB340A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EF56A5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  <w:style w:type="paragraph" w:customStyle="1" w:styleId="Textbody">
    <w:name w:val="Text body"/>
    <w:basedOn w:val="Normalny"/>
    <w:rsid w:val="00EF56A5"/>
    <w:pPr>
      <w:autoSpaceDN w:val="0"/>
      <w:spacing w:after="120" w:line="276" w:lineRule="auto"/>
    </w:pPr>
    <w:rPr>
      <w:rFonts w:ascii="Calibri" w:eastAsia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2023-08-10T14:58:00Z</cp:lastPrinted>
  <dcterms:created xsi:type="dcterms:W3CDTF">2025-09-02T08:33:00Z</dcterms:created>
  <dcterms:modified xsi:type="dcterms:W3CDTF">2025-09-02T08:33:00Z</dcterms:modified>
</cp:coreProperties>
</file>